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2C443DAE"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960327">
        <w:rPr>
          <w:rFonts w:cs="Calibri"/>
          <w:b/>
          <w:caps/>
          <w:kern w:val="28"/>
        </w:rPr>
        <w:t>04572</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F97B359" w:rsidR="0041233E" w:rsidRPr="00162812" w:rsidRDefault="005A442B" w:rsidP="00162812">
      <w:pPr>
        <w:pStyle w:val="opis"/>
        <w:spacing w:after="240" w:line="240" w:lineRule="auto"/>
        <w:rPr>
          <w:rFonts w:ascii="Calibri" w:hAnsi="Calibri" w:cs="Arial"/>
          <w:b/>
          <w:i/>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162812" w:rsidRPr="00162812">
        <w:rPr>
          <w:rFonts w:ascii="Calibri" w:hAnsi="Calibri" w:cs="Arial"/>
          <w:b/>
          <w:i/>
          <w:snapToGrid w:val="0"/>
          <w:color w:val="000000"/>
          <w:sz w:val="22"/>
          <w:szCs w:val="22"/>
        </w:rPr>
        <w:t xml:space="preserve">„Roboty budowlane w zakresie sieci energetycznych SN i </w:t>
      </w:r>
      <w:proofErr w:type="spellStart"/>
      <w:r w:rsidR="00162812" w:rsidRPr="00162812">
        <w:rPr>
          <w:rFonts w:ascii="Calibri" w:hAnsi="Calibri" w:cs="Arial"/>
          <w:b/>
          <w:i/>
          <w:snapToGrid w:val="0"/>
          <w:color w:val="000000"/>
          <w:sz w:val="22"/>
          <w:szCs w:val="22"/>
        </w:rPr>
        <w:t>nN</w:t>
      </w:r>
      <w:proofErr w:type="spellEnd"/>
      <w:r w:rsidR="00162812" w:rsidRPr="00162812">
        <w:rPr>
          <w:rFonts w:ascii="Calibri" w:hAnsi="Calibri" w:cs="Arial"/>
          <w:b/>
          <w:i/>
          <w:snapToGrid w:val="0"/>
          <w:color w:val="000000"/>
          <w:sz w:val="22"/>
          <w:szCs w:val="22"/>
        </w:rPr>
        <w:t xml:space="preserve"> na terenie RE1 w miejscowościach:</w:t>
      </w:r>
      <w:r w:rsidR="00162812">
        <w:rPr>
          <w:rFonts w:ascii="Calibri" w:hAnsi="Calibri" w:cs="Arial"/>
          <w:b/>
          <w:i/>
          <w:snapToGrid w:val="0"/>
          <w:color w:val="000000"/>
          <w:sz w:val="22"/>
          <w:szCs w:val="22"/>
        </w:rPr>
        <w:t xml:space="preserve"> </w:t>
      </w:r>
      <w:r w:rsidR="00162812" w:rsidRPr="00162812">
        <w:rPr>
          <w:rFonts w:ascii="Calibri" w:hAnsi="Calibri" w:cs="Arial"/>
          <w:b/>
          <w:i/>
          <w:snapToGrid w:val="0"/>
          <w:color w:val="000000"/>
          <w:sz w:val="22"/>
          <w:szCs w:val="22"/>
        </w:rPr>
        <w:t>Nowy Borek, Błażowa - 2 części”</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51E2295" w:rsidR="009E5DB8" w:rsidRDefault="00B24C4F" w:rsidP="00A8557F">
      <w:pPr>
        <w:pStyle w:val="NRI"/>
      </w:pPr>
      <w:r w:rsidRPr="00162812">
        <w:rPr>
          <w:lang w:eastAsia="pl-PL"/>
        </w:rPr>
        <w:t>OSOBY UPRAWNIONE</w:t>
      </w:r>
      <w:r w:rsidR="009E5DB8" w:rsidRPr="00162812">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6247FBE9"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r w:rsidRPr="00A82C79">
              <w:rPr>
                <w:rFonts w:asciiTheme="minorHAnsi" w:hAnsiTheme="minorHAnsi" w:cs="Arial"/>
                <w:b/>
                <w:szCs w:val="22"/>
                <w:highlight w:val="yellow"/>
                <w:lang w:eastAsia="pl-PL"/>
              </w:rPr>
              <w:br/>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149C4C55" w:rsidR="00742C11" w:rsidRPr="00742C11" w:rsidRDefault="00742C11" w:rsidP="00A8557F">
      <w:pPr>
        <w:pStyle w:val="Nr"/>
      </w:pPr>
      <w:r w:rsidRPr="00742C11">
        <w:t xml:space="preserve">Część nr </w:t>
      </w:r>
      <w:r w:rsidR="00AE48E8">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7E97F68D"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1423A5B3"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D7A3B" w14:textId="77777777" w:rsidR="00B80E2C" w:rsidRDefault="00B80E2C" w:rsidP="004A302B">
      <w:pPr>
        <w:spacing w:line="240" w:lineRule="auto"/>
      </w:pPr>
      <w:r>
        <w:separator/>
      </w:r>
    </w:p>
  </w:endnote>
  <w:endnote w:type="continuationSeparator" w:id="0">
    <w:p w14:paraId="36E7E48D" w14:textId="77777777" w:rsidR="00B80E2C" w:rsidRDefault="00B80E2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323C5" w14:textId="77777777" w:rsidR="00B80E2C" w:rsidRDefault="00B80E2C" w:rsidP="004A302B">
      <w:pPr>
        <w:spacing w:line="240" w:lineRule="auto"/>
      </w:pPr>
      <w:r>
        <w:separator/>
      </w:r>
    </w:p>
  </w:footnote>
  <w:footnote w:type="continuationSeparator" w:id="0">
    <w:p w14:paraId="43C75C24" w14:textId="77777777" w:rsidR="00B80E2C" w:rsidRDefault="00B80E2C"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2811"/>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2812"/>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623E"/>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806"/>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4F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76DF3"/>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0327"/>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0E98"/>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5D0A"/>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8E8"/>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A1"/>
    <w:rsid w:val="00B70431"/>
    <w:rsid w:val="00B70639"/>
    <w:rsid w:val="00B715BF"/>
    <w:rsid w:val="00B71AAA"/>
    <w:rsid w:val="00B72385"/>
    <w:rsid w:val="00B74282"/>
    <w:rsid w:val="00B76269"/>
    <w:rsid w:val="00B76BE1"/>
    <w:rsid w:val="00B76D93"/>
    <w:rsid w:val="00B77125"/>
    <w:rsid w:val="00B77238"/>
    <w:rsid w:val="00B80E2C"/>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5E9F"/>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46F"/>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2e8dd2f67e5e86a261da3773fdf63234</dmsv2SWPP2SumMD5>
    <dmsv2BaseMoved xmlns="http://schemas.microsoft.com/sharepoint/v3">false</dmsv2BaseMoved>
    <dmsv2BaseIsSensitive xmlns="http://schemas.microsoft.com/sharepoint/v3">true</dmsv2BaseIsSensitive>
    <dmsv2SWPP2IDSWPP2 xmlns="http://schemas.microsoft.com/sharepoint/v3">700396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23875950</dmsv2BaseClientSystemDocumentID>
    <dmsv2BaseModifiedByID xmlns="http://schemas.microsoft.com/sharepoint/v3">10100111</dmsv2BaseModifiedByID>
    <dmsv2BaseCreatedByID xmlns="http://schemas.microsoft.com/sharepoint/v3">10100111</dmsv2BaseCreatedByID>
    <dmsv2SWPP2ObjectDepartment xmlns="http://schemas.microsoft.com/sharepoint/v3">00000001000700030000000c000000000001</dmsv2SWPP2ObjectDepartment>
    <dmsv2SWPP2ObjectName xmlns="http://schemas.microsoft.com/sharepoint/v3">Wniosek</dmsv2SWPP2ObjectName>
    <_dlc_DocId xmlns="a19cb1c7-c5c7-46d4-85ae-d83685407bba">DPFVW34YURAE-834641568-18071</_dlc_DocId>
    <_dlc_DocIdUrl xmlns="a19cb1c7-c5c7-46d4-85ae-d83685407bba">
      <Url>https://swpp2.dms.gkpge.pl/sites/40/_layouts/15/DocIdRedir.aspx?ID=DPFVW34YURAE-834641568-18071</Url>
      <Description>DPFVW34YURAE-834641568-18071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4B561AC7-2DCF-47FC-BEA5-43BC68F17D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972B81D-832C-402A-AB25-12E82D500E1A}">
  <ds:schemaRefs>
    <ds:schemaRef ds:uri="http://schemas.microsoft.com/sharepoint/events"/>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1192</Words>
  <Characters>7154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12</cp:revision>
  <cp:lastPrinted>2020-02-27T07:25:00Z</cp:lastPrinted>
  <dcterms:created xsi:type="dcterms:W3CDTF">2025-03-18T07:04:00Z</dcterms:created>
  <dcterms:modified xsi:type="dcterms:W3CDTF">2026-01-07T10:54:00Z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ecccd078-d359-4da1-8281-bd655d8c0084</vt:lpwstr>
  </property>
</Properties>
</file>